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02316523"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F418F5">
        <w:rPr>
          <w:rFonts w:cs="Calibri"/>
          <w:caps/>
          <w:color w:val="auto"/>
          <w:kern w:val="28"/>
        </w:rPr>
        <w:t>00115</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418F5">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7D2D2BB5"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331F7F" w:rsidRPr="00331F7F">
        <w:rPr>
          <w:rFonts w:asciiTheme="minorHAnsi" w:hAnsiTheme="minorHAnsi" w:cstheme="minorHAnsi"/>
        </w:rPr>
        <w:t xml:space="preserve">. </w:t>
      </w:r>
      <w:r w:rsidR="00331F7F" w:rsidRPr="00331F7F">
        <w:rPr>
          <w:rFonts w:asciiTheme="minorHAnsi" w:hAnsiTheme="minorHAnsi" w:cstheme="minorHAnsi"/>
          <w:b/>
          <w:bCs/>
        </w:rPr>
        <w:t xml:space="preserve">„Budowa przyłączy kablowych nN na terenie Rejonu Energetycznego Rzeszów - </w:t>
      </w:r>
      <w:r w:rsidR="00331F7F">
        <w:rPr>
          <w:rFonts w:asciiTheme="minorHAnsi" w:hAnsiTheme="minorHAnsi" w:cstheme="minorHAnsi"/>
          <w:b/>
          <w:bCs/>
        </w:rPr>
        <w:t>4</w:t>
      </w:r>
      <w:r w:rsidR="00331F7F" w:rsidRPr="00331F7F">
        <w:rPr>
          <w:rFonts w:asciiTheme="minorHAnsi" w:hAnsiTheme="minorHAnsi" w:cstheme="minorHAnsi"/>
          <w:b/>
          <w:bCs/>
        </w:rPr>
        <w:t xml:space="preserve"> części”</w:t>
      </w:r>
      <w:r w:rsidR="00331F7F" w:rsidRPr="00331F7F">
        <w:rPr>
          <w:rFonts w:asciiTheme="minorHAnsi" w:hAnsiTheme="minorHAnsi" w:cstheme="minorHAnsi"/>
        </w:rPr>
        <w:t xml:space="preserve"> </w:t>
      </w:r>
      <w:r w:rsidRPr="00263A5F">
        <w:rPr>
          <w:rFonts w:asciiTheme="minorHAnsi" w:hAnsiTheme="minorHAnsi" w:cstheme="minorHAnsi"/>
        </w:rPr>
        <w:t>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56DB7" w14:textId="77777777" w:rsidR="005B4AE0" w:rsidRDefault="005B4AE0" w:rsidP="004A302B">
      <w:pPr>
        <w:spacing w:line="240" w:lineRule="auto"/>
      </w:pPr>
      <w:r>
        <w:separator/>
      </w:r>
    </w:p>
  </w:endnote>
  <w:endnote w:type="continuationSeparator" w:id="0">
    <w:p w14:paraId="0A4AA0FF" w14:textId="77777777" w:rsidR="005B4AE0" w:rsidRDefault="005B4AE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9ABC3" w14:textId="77777777" w:rsidR="005B4AE0" w:rsidRDefault="005B4AE0" w:rsidP="004A302B">
      <w:pPr>
        <w:spacing w:line="240" w:lineRule="auto"/>
      </w:pPr>
      <w:r>
        <w:separator/>
      </w:r>
    </w:p>
  </w:footnote>
  <w:footnote w:type="continuationSeparator" w:id="0">
    <w:p w14:paraId="421895E4" w14:textId="77777777" w:rsidR="005B4AE0" w:rsidRDefault="005B4AE0"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57A0"/>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1F7F"/>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109"/>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74B0C"/>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AE0"/>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1FA"/>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E7E89"/>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317"/>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18F5"/>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POST/DYS/OR/GZ/00115/2026                         </dmsv2SWPP2ObjectNumber>
    <dmsv2SWPP2SumMD5 xmlns="http://schemas.microsoft.com/sharepoint/v3">f6c54844e7934af61f91505f15084216</dmsv2SWPP2SumMD5>
    <dmsv2BaseMoved xmlns="http://schemas.microsoft.com/sharepoint/v3">false</dmsv2BaseMoved>
    <dmsv2BaseIsSensitive xmlns="http://schemas.microsoft.com/sharepoint/v3">true</dmsv2BaseIsSensitive>
    <dmsv2SWPP2IDSWPP2 xmlns="http://schemas.microsoft.com/sharepoint/v3">703713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24165144</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JEUP5JKVCYQC-1398355148-3338</_dlc_DocId>
    <_dlc_DocIdUrl xmlns="a19cb1c7-c5c7-46d4-85ae-d83685407bba">
      <Url>https://swpp2.dms.gkpge.pl/sites/41/_layouts/15/DocIdRedir.aspx?ID=JEUP5JKVCYQC-1398355148-3338</Url>
      <Description>JEUP5JKVCYQC-1398355148-3338</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2.xml><?xml version="1.0" encoding="utf-8"?>
<ds:datastoreItem xmlns:ds="http://schemas.openxmlformats.org/officeDocument/2006/customXml" ds:itemID="{99E3A14D-AA03-480A-AE0B-A2A1C42E422D}">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780073BE-3EBF-4E33-BF38-411E7A6D02E8}"/>
</file>

<file path=docProps/app.xml><?xml version="1.0" encoding="utf-8"?>
<Properties xmlns="http://schemas.openxmlformats.org/officeDocument/2006/extended-properties" xmlns:vt="http://schemas.openxmlformats.org/officeDocument/2006/docPropsVTypes">
  <Template>Normal</Template>
  <TotalTime>2</TotalTime>
  <Pages>1</Pages>
  <Words>748</Words>
  <Characters>4490</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5</cp:revision>
  <cp:lastPrinted>2020-02-27T07:25:00Z</cp:lastPrinted>
  <dcterms:created xsi:type="dcterms:W3CDTF">2025-12-09T12:07:00Z</dcterms:created>
  <dcterms:modified xsi:type="dcterms:W3CDTF">2026-01-21T12:18:00Z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4618bf78-51b8-41fd-9d12-03b883b47185</vt:lpwstr>
  </property>
</Properties>
</file>